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7467884E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6A43D0">
        <w:rPr>
          <w:rFonts w:ascii="Marianne" w:hAnsi="Marianne" w:cs="Arial"/>
          <w:b/>
          <w:bCs/>
          <w:caps/>
          <w:sz w:val="24"/>
          <w:szCs w:val="24"/>
        </w:rPr>
        <w:t xml:space="preserve"> L06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67DE51FD" w14:textId="6258BF38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 w:rsidR="006A5416"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42680161" w:rsidR="00691399" w:rsidRPr="00331988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6A5416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6A5416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6A541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6A541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6A541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6A541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180ACD15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B70239">
            <w:rPr>
              <w:rFonts w:ascii="Marianne" w:hAnsi="Marianne" w:cs="Arial"/>
              <w:sz w:val="20"/>
            </w:rPr>
            <w:t>6 Menuiseries intérieures - mobilier sur mesure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6A5416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à</w:t>
      </w:r>
      <w:proofErr w:type="gramEnd"/>
      <w:r w:rsidR="00DC54EF" w:rsidRPr="009041F4">
        <w:rPr>
          <w:rFonts w:ascii="Marianne" w:hAnsi="Marianne" w:cs="Arial"/>
          <w:sz w:val="20"/>
        </w:rPr>
        <w:t xml:space="preserve">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6A5416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6A5416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proofErr w:type="gramStart"/>
      <w:r w:rsidR="00691399">
        <w:rPr>
          <w:rFonts w:ascii="Marianne" w:hAnsi="Marianne" w:cs="Arial"/>
        </w:rPr>
        <w:t>à</w:t>
      </w:r>
      <w:proofErr w:type="gramEnd"/>
      <w:r w:rsidR="00691399">
        <w:rPr>
          <w:rFonts w:ascii="Marianne" w:hAnsi="Marianne" w:cs="Arial"/>
        </w:rPr>
        <w:t xml:space="preserve">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</w:t>
      </w:r>
      <w:proofErr w:type="gramStart"/>
      <w:r w:rsidRPr="009041F4">
        <w:rPr>
          <w:rFonts w:ascii="Marianne" w:hAnsi="Marianne" w:cs="Arial"/>
          <w:sz w:val="20"/>
        </w:rPr>
        <w:t>public;</w:t>
      </w:r>
      <w:proofErr w:type="gramEnd"/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 xml:space="preserve">Adresse </w:t>
      </w:r>
      <w:proofErr w:type="gramStart"/>
      <w:r w:rsidRPr="002011AA">
        <w:rPr>
          <w:rFonts w:ascii="Marianne" w:hAnsi="Marianne" w:cs="Arial"/>
          <w:sz w:val="20"/>
        </w:rPr>
        <w:t>mail</w:t>
      </w:r>
      <w:proofErr w:type="gramEnd"/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</w:t>
      </w:r>
      <w:proofErr w:type="spellStart"/>
      <w:r w:rsidRPr="002011AA">
        <w:rPr>
          <w:rFonts w:ascii="Marianne" w:hAnsi="Marianne" w:cs="Arial"/>
          <w:sz w:val="20"/>
          <w:lang w:bidi="fr-FR"/>
        </w:rPr>
        <w:t>Szymczak</w:t>
      </w:r>
      <w:proofErr w:type="spellEnd"/>
      <w:r w:rsidRPr="002011AA">
        <w:rPr>
          <w:rFonts w:ascii="Marianne" w:hAnsi="Marianne" w:cs="Arial"/>
          <w:sz w:val="20"/>
          <w:lang w:bidi="fr-FR"/>
        </w:rPr>
        <w:t xml:space="preserve">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43D0"/>
    <w:rsid w:val="006A5416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0239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ba8ea352-da58-48e4-ac02-2b110b1a3fe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2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2</TotalTime>
  <Pages>6</Pages>
  <Words>1098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7129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4</cp:revision>
  <cp:lastPrinted>2015-03-02T12:44:00Z</cp:lastPrinted>
  <dcterms:created xsi:type="dcterms:W3CDTF">2025-10-06T13:08:00Z</dcterms:created>
  <dcterms:modified xsi:type="dcterms:W3CDTF">2025-10-07T09:46:00Z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